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0FBA5F77" w:rsidR="0012032E" w:rsidRPr="0012032E" w:rsidRDefault="005F3FD1" w:rsidP="005F3FD1">
      <w:pPr>
        <w:ind w:left="708" w:firstLine="387"/>
        <w:jc w:val="right"/>
        <w:rPr>
          <w:b/>
          <w:sz w:val="24"/>
          <w:szCs w:val="24"/>
        </w:rPr>
      </w:pPr>
      <w:r w:rsidRPr="005F3FD1">
        <w:rPr>
          <w:b/>
          <w:noProof/>
          <w:sz w:val="24"/>
          <w:szCs w:val="24"/>
          <w:lang w:val="ru-RU" w:eastAsia="ru-RU" w:bidi="ar-SA"/>
        </w:rPr>
        <w:drawing>
          <wp:inline distT="0" distB="0" distL="0" distR="0" wp14:anchorId="2B5C2B09" wp14:editId="7BED0F60">
            <wp:extent cx="2725200" cy="824400"/>
            <wp:effectExtent l="0" t="0" r="0" b="0"/>
            <wp:docPr id="3" name="Pilt 3" descr="C:\Users\Arved-Max\AppData\Local\Microsoft\Windows\INetCache\Content.Outlook\7668Q1O2\Est_Lat_logo_2017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Microsoft\Windows\INetCache\Content.Outlook\7668Q1O2\Est_Lat_logo_2017_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0689450F" w:rsidR="00C91374" w:rsidRPr="00032C0F" w:rsidRDefault="00C91374" w:rsidP="00C91374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 xml:space="preserve">BŪVPROJEKTS. </w:t>
      </w:r>
      <w:r w:rsidR="00E76693" w:rsidRPr="005C031D">
        <w:rPr>
          <w:rFonts w:cs="Segoe UI Semilight"/>
          <w:sz w:val="28"/>
        </w:rPr>
        <w:t>INŽENIERRISINĀJUMU DAĻA</w:t>
      </w:r>
      <w:r w:rsidR="00E76693">
        <w:rPr>
          <w:rFonts w:cs="Segoe UI Semilight"/>
          <w:sz w:val="28"/>
        </w:rPr>
        <w:t xml:space="preserve">. </w:t>
      </w:r>
      <w:r w:rsidR="008B05DA">
        <w:rPr>
          <w:rFonts w:cs="Segoe UI Semilight"/>
          <w:sz w:val="28"/>
        </w:rPr>
        <w:t xml:space="preserve">                        </w:t>
      </w:r>
      <w:r w:rsidR="008B05DA" w:rsidRPr="008B05DA">
        <w:rPr>
          <w:rFonts w:cs="Segoe UI Semilight"/>
          <w:bCs/>
          <w:sz w:val="28"/>
        </w:rPr>
        <w:t>LIETUS ŪDENS KANALIZĀCIJA</w:t>
      </w:r>
    </w:p>
    <w:tbl>
      <w:tblPr>
        <w:tblStyle w:val="TableGrid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5DE8E711" w:rsidR="00C91374" w:rsidRPr="001A5CA6" w:rsidRDefault="00BD1DDF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4</w:t>
            </w:r>
            <w:r w:rsidR="00C91374" w:rsidRPr="001A5CA6">
              <w:rPr>
                <w:rFonts w:cs="Segoe UI Semilight"/>
              </w:rPr>
              <w:t>.sējums</w:t>
            </w:r>
          </w:p>
          <w:p w14:paraId="0C77C737" w14:textId="41A1C792" w:rsidR="004C6A4D" w:rsidRPr="000350B4" w:rsidRDefault="00BD1DDF" w:rsidP="00E7669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4</w:t>
            </w:r>
            <w:bookmarkStart w:id="0" w:name="_GoBack"/>
            <w:bookmarkEnd w:id="0"/>
            <w:r w:rsidR="008B05DA">
              <w:rPr>
                <w:rFonts w:cs="Segoe UI Semilight"/>
              </w:rPr>
              <w:t>.2</w:t>
            </w:r>
            <w:r w:rsidR="00E66718">
              <w:rPr>
                <w:rFonts w:cs="Segoe UI Semilight"/>
              </w:rPr>
              <w:t xml:space="preserve"> </w:t>
            </w:r>
            <w:r w:rsidR="008B05DA" w:rsidRPr="008B05DA">
              <w:rPr>
                <w:rFonts w:cs="Segoe UI Semilight"/>
                <w:bCs/>
              </w:rPr>
              <w:t>LIETUS ŪDENS KANALIZĀCIJA</w:t>
            </w:r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y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TableGrid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EB61CD">
              <w:rPr>
                <w:rFonts w:eastAsia="Calibri"/>
                <w:spacing w:val="-5"/>
              </w:rPr>
              <w:t>Jordi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4C6A4D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 xml:space="preserve">Jordi </w:t>
    </w:r>
    <w:proofErr w:type="spellStart"/>
    <w:r w:rsidRPr="007E4BD4">
      <w:rPr>
        <w:spacing w:val="-5"/>
        <w:lang w:val="en-GB"/>
      </w:rPr>
      <w:t>Safont-Tria</w:t>
    </w:r>
    <w:proofErr w:type="spellEnd"/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Footer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Header"/>
    </w:pPr>
  </w:p>
  <w:p w14:paraId="3DE2045F" w14:textId="737DCA41" w:rsidR="00632109" w:rsidRPr="00EB61CD" w:rsidRDefault="00632109" w:rsidP="00EB61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C6A4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3FD1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3B72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05DA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41B6"/>
    <w:rsid w:val="00B96306"/>
    <w:rsid w:val="00B97117"/>
    <w:rsid w:val="00BA00FC"/>
    <w:rsid w:val="00BA36CC"/>
    <w:rsid w:val="00BA46AE"/>
    <w:rsid w:val="00BA4CFC"/>
    <w:rsid w:val="00BA4F14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DDF"/>
    <w:rsid w:val="00BD1FEB"/>
    <w:rsid w:val="00BD27C7"/>
    <w:rsid w:val="00BD3220"/>
    <w:rsid w:val="00BD40C1"/>
    <w:rsid w:val="00BD698D"/>
    <w:rsid w:val="00BD7D03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18"/>
    <w:rsid w:val="00E6672E"/>
    <w:rsid w:val="00E705A7"/>
    <w:rsid w:val="00E71D26"/>
    <w:rsid w:val="00E761C0"/>
    <w:rsid w:val="00E76693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Heading2">
    <w:name w:val="heading 2"/>
    <w:basedOn w:val="ListParagraph"/>
    <w:next w:val="Normal"/>
    <w:link w:val="Heading2Char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Heading3">
    <w:name w:val="heading 3"/>
    <w:basedOn w:val="ListParagraph"/>
    <w:next w:val="Normal"/>
    <w:link w:val="Heading3Char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B65"/>
  </w:style>
  <w:style w:type="paragraph" w:styleId="Footer">
    <w:name w:val="footer"/>
    <w:basedOn w:val="Normal"/>
    <w:link w:val="Foot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B65"/>
  </w:style>
  <w:style w:type="character" w:customStyle="1" w:styleId="Heading1Char">
    <w:name w:val="Heading 1 Char"/>
    <w:link w:val="Heading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Heading2Char">
    <w:name w:val="Heading 2 Char"/>
    <w:link w:val="Heading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Heading3Char">
    <w:name w:val="Heading 3 Char"/>
    <w:link w:val="Heading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Heading4Char">
    <w:name w:val="Heading 4 Char"/>
    <w:link w:val="Heading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Heading5Char">
    <w:name w:val="Heading 5 Char"/>
    <w:link w:val="Heading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Heading6Char">
    <w:name w:val="Heading 6 Char"/>
    <w:link w:val="Heading6"/>
    <w:uiPriority w:val="9"/>
    <w:semiHidden/>
    <w:rsid w:val="00C023A9"/>
    <w:rPr>
      <w:caps/>
      <w:color w:val="000000"/>
      <w:spacing w:val="10"/>
    </w:rPr>
  </w:style>
  <w:style w:type="character" w:customStyle="1" w:styleId="Heading7Char">
    <w:name w:val="Heading 7 Char"/>
    <w:link w:val="Heading7"/>
    <w:uiPriority w:val="9"/>
    <w:semiHidden/>
    <w:rsid w:val="00C023A9"/>
    <w:rPr>
      <w:caps/>
      <w:color w:val="000000"/>
      <w:spacing w:val="10"/>
    </w:rPr>
  </w:style>
  <w:style w:type="character" w:customStyle="1" w:styleId="Heading8Char">
    <w:name w:val="Heading 8 Char"/>
    <w:link w:val="Heading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C023A9"/>
    <w:rPr>
      <w:i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SubtitleChar">
    <w:name w:val="Subtitle Char"/>
    <w:link w:val="Subtitle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Strong">
    <w:name w:val="Strong"/>
    <w:uiPriority w:val="22"/>
    <w:qFormat/>
    <w:rsid w:val="00C023A9"/>
    <w:rPr>
      <w:b/>
      <w:bCs/>
    </w:rPr>
  </w:style>
  <w:style w:type="character" w:styleId="Emphasis">
    <w:name w:val="Emphasis"/>
    <w:uiPriority w:val="20"/>
    <w:qFormat/>
    <w:rsid w:val="00C023A9"/>
    <w:rPr>
      <w:caps/>
      <w:color w:val="00000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023A9"/>
    <w:pPr>
      <w:spacing w:after="0" w:line="240" w:lineRule="auto"/>
    </w:pPr>
  </w:style>
  <w:style w:type="paragraph" w:styleId="ListParagraph">
    <w:name w:val="List Paragraph"/>
    <w:aliases w:val="AK loend"/>
    <w:basedOn w:val="Normal"/>
    <w:link w:val="ListParagraphChar"/>
    <w:uiPriority w:val="34"/>
    <w:qFormat/>
    <w:rsid w:val="00C023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23A9"/>
    <w:rPr>
      <w:i/>
      <w:iCs/>
    </w:rPr>
  </w:style>
  <w:style w:type="character" w:customStyle="1" w:styleId="QuoteChar">
    <w:name w:val="Quote Char"/>
    <w:link w:val="Quote"/>
    <w:uiPriority w:val="29"/>
    <w:rsid w:val="00C023A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IntenseQuoteChar">
    <w:name w:val="Intense Quote Char"/>
    <w:link w:val="IntenseQuote"/>
    <w:uiPriority w:val="30"/>
    <w:rsid w:val="00C023A9"/>
    <w:rPr>
      <w:i/>
      <w:iCs/>
      <w:color w:val="000000"/>
      <w:sz w:val="20"/>
      <w:szCs w:val="20"/>
    </w:rPr>
  </w:style>
  <w:style w:type="character" w:styleId="SubtleEmphasis">
    <w:name w:val="Subtle Emphasis"/>
    <w:uiPriority w:val="19"/>
    <w:qFormat/>
    <w:rsid w:val="00C023A9"/>
    <w:rPr>
      <w:i/>
      <w:iCs/>
      <w:color w:val="000000"/>
    </w:rPr>
  </w:style>
  <w:style w:type="character" w:styleId="IntenseEmphasi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SubtleReference">
    <w:name w:val="Subtle Reference"/>
    <w:uiPriority w:val="31"/>
    <w:qFormat/>
    <w:rsid w:val="00C023A9"/>
    <w:rPr>
      <w:b/>
      <w:bCs/>
      <w:color w:val="000000"/>
    </w:rPr>
  </w:style>
  <w:style w:type="character" w:styleId="IntenseReferenc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BookTitle">
    <w:name w:val="Book Title"/>
    <w:uiPriority w:val="33"/>
    <w:qFormat/>
    <w:rsid w:val="00C023A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C023A9"/>
    <w:pPr>
      <w:outlineLvl w:val="9"/>
    </w:pPr>
  </w:style>
  <w:style w:type="paragraph" w:styleId="Caption">
    <w:name w:val="caption"/>
    <w:basedOn w:val="Normal"/>
    <w:next w:val="Normal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NoSpacingChar">
    <w:name w:val="No Spacing Char"/>
    <w:link w:val="NoSpacing"/>
    <w:uiPriority w:val="1"/>
    <w:rsid w:val="00C023A9"/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yperlink">
    <w:name w:val="Hyperlink"/>
    <w:uiPriority w:val="99"/>
    <w:unhideWhenUsed/>
    <w:rsid w:val="00321E05"/>
    <w:rPr>
      <w:color w:val="5F5F5F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TOC5">
    <w:name w:val="toc 5"/>
    <w:basedOn w:val="Normal"/>
    <w:next w:val="Normal"/>
    <w:autoRedefine/>
    <w:uiPriority w:val="39"/>
    <w:unhideWhenUsed/>
    <w:rsid w:val="00F537C4"/>
    <w:pPr>
      <w:spacing w:after="0"/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F537C4"/>
    <w:pPr>
      <w:spacing w:after="0"/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F537C4"/>
    <w:pPr>
      <w:spacing w:after="0"/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F537C4"/>
    <w:pPr>
      <w:spacing w:after="0"/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F537C4"/>
    <w:pPr>
      <w:spacing w:after="0"/>
      <w:ind w:left="1600"/>
    </w:pPr>
  </w:style>
  <w:style w:type="table" w:styleId="TableGrid">
    <w:name w:val="Table Grid"/>
    <w:basedOn w:val="TableNorma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l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istParagraphChar">
    <w:name w:val="List Paragraph Char"/>
    <w:aliases w:val="AK loend Char"/>
    <w:link w:val="ListParagraph"/>
    <w:uiPriority w:val="34"/>
    <w:locked/>
    <w:rsid w:val="00646152"/>
    <w:rPr>
      <w:lang w:eastAsia="en-US" w:bidi="en-US"/>
    </w:rPr>
  </w:style>
  <w:style w:type="paragraph" w:styleId="BodyText">
    <w:name w:val="Body Text"/>
    <w:basedOn w:val="Normal"/>
    <w:link w:val="BodyTextChar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C5C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C5C2C"/>
    <w:rPr>
      <w:lang w:eastAsia="en-US" w:bidi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C5C2C"/>
    <w:rPr>
      <w:lang w:eastAsia="en-US" w:bidi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5C2C"/>
    <w:rPr>
      <w:sz w:val="16"/>
      <w:szCs w:val="16"/>
      <w:lang w:eastAsia="en-US" w:bidi="en-US"/>
    </w:rPr>
  </w:style>
  <w:style w:type="paragraph" w:styleId="List">
    <w:name w:val="List"/>
    <w:basedOn w:val="BodyTex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l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DefaultParagraph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l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l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Heading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DefaultParagraphFont"/>
    <w:rsid w:val="001B1641"/>
  </w:style>
  <w:style w:type="character" w:customStyle="1" w:styleId="apple-converted-space">
    <w:name w:val="apple-converted-space"/>
    <w:basedOn w:val="DefaultParagraphFont"/>
    <w:rsid w:val="001B1641"/>
  </w:style>
  <w:style w:type="character" w:customStyle="1" w:styleId="ert">
    <w:name w:val="ert"/>
    <w:basedOn w:val="DefaultParagraphFont"/>
    <w:rsid w:val="00461242"/>
  </w:style>
  <w:style w:type="character" w:styleId="PlaceholderText">
    <w:name w:val="Placeholder Text"/>
    <w:basedOn w:val="DefaultParagraph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l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ist2">
    <w:name w:val="List 2"/>
    <w:basedOn w:val="Normal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">
    <w:name w:val="Pealkiri2"/>
    <w:basedOn w:val="Heading2"/>
    <w:link w:val="Pealkiri2Mrk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">
    <w:name w:val="Pealkiri2 Märk"/>
    <w:basedOn w:val="Heading2Char"/>
    <w:link w:val="Pealkiri2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DefaultParagraph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756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l"/>
    <w:next w:val="Normal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istParagraph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istParagraphChar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l"/>
    <w:next w:val="Normal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25A24-DE40-44C9-AEBA-BBE1E2531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1446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Alina</cp:lastModifiedBy>
  <cp:revision>17</cp:revision>
  <cp:lastPrinted>2017-05-17T05:28:00Z</cp:lastPrinted>
  <dcterms:created xsi:type="dcterms:W3CDTF">2017-05-16T07:42:00Z</dcterms:created>
  <dcterms:modified xsi:type="dcterms:W3CDTF">2018-06-11T13:57:00Z</dcterms:modified>
</cp:coreProperties>
</file>